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595D1"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342595D2" w14:textId="7C75F412" w:rsidR="00A628FA" w:rsidRPr="00E909AA" w:rsidRDefault="003377A5" w:rsidP="00E03CF2">
      <w:pPr>
        <w:pStyle w:val="Heading1"/>
      </w:pPr>
      <w:bookmarkStart w:id="2" w:name="_Toc437808553"/>
      <w:r w:rsidRPr="00E909AA">
        <w:t>ANNEX VI</w:t>
      </w:r>
      <w:bookmarkStart w:id="3" w:name="_Toc163023567"/>
      <w:bookmarkEnd w:id="2"/>
      <w:r w:rsidR="00095C9A">
        <w:t>I</w:t>
      </w:r>
      <w:r w:rsidRPr="00E909AA">
        <w:t xml:space="preserve"> </w:t>
      </w:r>
    </w:p>
    <w:p w14:paraId="342595D3" w14:textId="77777777" w:rsidR="003377A5" w:rsidRDefault="00AB2482" w:rsidP="001A6017">
      <w:pPr>
        <w:jc w:val="center"/>
        <w:rPr>
          <w:rFonts w:ascii="Arial" w:hAnsi="Arial" w:cs="Arial"/>
          <w:b/>
          <w:sz w:val="32"/>
          <w:szCs w:val="32"/>
          <w:lang w:val="en-GB"/>
        </w:rPr>
      </w:pPr>
      <w:r>
        <w:rPr>
          <w:rFonts w:ascii="Arial" w:hAnsi="Arial" w:cs="Arial"/>
          <w:b/>
          <w:sz w:val="32"/>
          <w:szCs w:val="32"/>
          <w:lang w:val="en-GB"/>
        </w:rPr>
        <w:t>Sub</w:t>
      </w:r>
      <w:r w:rsidR="003377A5" w:rsidRPr="00E909AA">
        <w:rPr>
          <w:rFonts w:ascii="Arial" w:hAnsi="Arial" w:cs="Arial"/>
          <w:b/>
          <w:sz w:val="32"/>
          <w:szCs w:val="32"/>
          <w:lang w:val="en-GB"/>
        </w:rPr>
        <w:t>contractors form</w:t>
      </w:r>
      <w:bookmarkEnd w:id="0"/>
      <w:bookmarkEnd w:id="1"/>
      <w:bookmarkEnd w:id="3"/>
    </w:p>
    <w:p w14:paraId="342595D4" w14:textId="77777777" w:rsidR="001A6017" w:rsidRPr="001A6017" w:rsidRDefault="001A6017" w:rsidP="001A6017">
      <w:pPr>
        <w:jc w:val="center"/>
        <w:rPr>
          <w:rFonts w:ascii="Arial" w:hAnsi="Arial" w:cs="Arial"/>
          <w:b/>
          <w:sz w:val="32"/>
          <w:szCs w:val="32"/>
          <w:lang w:val="en-GB"/>
        </w:rPr>
      </w:pPr>
    </w:p>
    <w:p w14:paraId="342595D5" w14:textId="77777777" w:rsidR="003377A5" w:rsidRPr="00E909AA" w:rsidRDefault="003377A5" w:rsidP="003377A5">
      <w:pPr>
        <w:rPr>
          <w:lang w:val="en-GB"/>
        </w:rPr>
      </w:pPr>
    </w:p>
    <w:tbl>
      <w:tblPr>
        <w:tblpPr w:leftFromText="180" w:rightFromText="180" w:vertAnchor="text" w:tblpXSpec="center" w:tblpY="1"/>
        <w:tblOverlap w:val="never"/>
        <w:tblW w:w="1039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104"/>
        <w:gridCol w:w="4252"/>
        <w:gridCol w:w="2552"/>
        <w:gridCol w:w="1487"/>
      </w:tblGrid>
      <w:tr w:rsidR="009655A3" w:rsidRPr="00E909AA" w14:paraId="342595DA" w14:textId="77777777" w:rsidTr="00E007A5">
        <w:trPr>
          <w:cantSplit/>
        </w:trPr>
        <w:tc>
          <w:tcPr>
            <w:tcW w:w="2104" w:type="dxa"/>
            <w:tcBorders>
              <w:top w:val="double" w:sz="6" w:space="0" w:color="auto"/>
              <w:bottom w:val="single" w:sz="6" w:space="0" w:color="auto"/>
            </w:tcBorders>
            <w:shd w:val="clear" w:color="auto" w:fill="auto"/>
            <w:vAlign w:val="center"/>
          </w:tcPr>
          <w:p w14:paraId="342595D6" w14:textId="77777777" w:rsidR="009655A3" w:rsidRPr="00E909AA" w:rsidRDefault="009655A3" w:rsidP="004523B6">
            <w:pPr>
              <w:jc w:val="center"/>
              <w:rPr>
                <w:rFonts w:ascii="Arial" w:hAnsi="Arial" w:cs="Arial"/>
                <w:b/>
                <w:lang w:val="en-GB"/>
              </w:rPr>
            </w:pPr>
          </w:p>
        </w:tc>
        <w:tc>
          <w:tcPr>
            <w:tcW w:w="4252" w:type="dxa"/>
            <w:tcBorders>
              <w:top w:val="double" w:sz="6" w:space="0" w:color="auto"/>
              <w:bottom w:val="single" w:sz="6" w:space="0" w:color="auto"/>
            </w:tcBorders>
            <w:shd w:val="clear" w:color="auto" w:fill="auto"/>
            <w:vAlign w:val="center"/>
          </w:tcPr>
          <w:p w14:paraId="342595D7" w14:textId="77777777" w:rsidR="009655A3" w:rsidRPr="00BF5152" w:rsidRDefault="001013CF" w:rsidP="00E007A5">
            <w:pPr>
              <w:rPr>
                <w:rFonts w:ascii="Arial" w:hAnsi="Arial" w:cs="Arial"/>
                <w:b/>
                <w:lang w:val="en-GB"/>
              </w:rPr>
            </w:pPr>
            <w:r w:rsidRPr="00BF5152">
              <w:rPr>
                <w:rFonts w:ascii="Arial" w:hAnsi="Arial" w:cs="Arial"/>
                <w:b/>
                <w:lang w:val="en-GB"/>
              </w:rPr>
              <w:t>Details</w:t>
            </w:r>
          </w:p>
        </w:tc>
        <w:tc>
          <w:tcPr>
            <w:tcW w:w="2552" w:type="dxa"/>
            <w:tcBorders>
              <w:top w:val="double" w:sz="6" w:space="0" w:color="auto"/>
              <w:bottom w:val="single" w:sz="6" w:space="0" w:color="auto"/>
            </w:tcBorders>
            <w:vAlign w:val="center"/>
          </w:tcPr>
          <w:p w14:paraId="342595D8" w14:textId="77777777" w:rsidR="009655A3" w:rsidRPr="00E909AA" w:rsidRDefault="009655A3" w:rsidP="00E007A5">
            <w:pPr>
              <w:jc w:val="center"/>
              <w:rPr>
                <w:rFonts w:ascii="Arial" w:hAnsi="Arial" w:cs="Arial"/>
                <w:b/>
                <w:lang w:val="en-GB"/>
              </w:rPr>
            </w:pPr>
            <w:r w:rsidRPr="00E909AA">
              <w:rPr>
                <w:rFonts w:ascii="Arial" w:hAnsi="Arial" w:cs="Arial"/>
                <w:b/>
                <w:lang w:val="en-GB"/>
              </w:rPr>
              <w:t>Address</w:t>
            </w:r>
          </w:p>
        </w:tc>
        <w:tc>
          <w:tcPr>
            <w:tcW w:w="1487" w:type="dxa"/>
            <w:tcBorders>
              <w:top w:val="double" w:sz="6" w:space="0" w:color="auto"/>
              <w:bottom w:val="single" w:sz="6" w:space="0" w:color="auto"/>
            </w:tcBorders>
            <w:vAlign w:val="center"/>
          </w:tcPr>
          <w:p w14:paraId="342595D9" w14:textId="294B492D" w:rsidR="009655A3" w:rsidRPr="00B00F29" w:rsidRDefault="00DA56EC" w:rsidP="00DA56EC">
            <w:pPr>
              <w:jc w:val="center"/>
              <w:rPr>
                <w:rFonts w:ascii="Arial" w:hAnsi="Arial" w:cs="Arial"/>
                <w:b/>
                <w:sz w:val="18"/>
                <w:szCs w:val="18"/>
                <w:lang w:val="en-GB"/>
              </w:rPr>
            </w:pPr>
            <w:r w:rsidRPr="00B00F29">
              <w:rPr>
                <w:rFonts w:ascii="Arial" w:hAnsi="Arial" w:cs="Arial"/>
                <w:sz w:val="18"/>
                <w:szCs w:val="18"/>
              </w:rPr>
              <w:t>Subcontractor’s services</w:t>
            </w:r>
            <w:r w:rsidR="002D5FDE" w:rsidRPr="00B00F29">
              <w:rPr>
                <w:rFonts w:ascii="Arial" w:hAnsi="Arial" w:cs="Arial"/>
                <w:sz w:val="18"/>
                <w:szCs w:val="18"/>
              </w:rPr>
              <w:t xml:space="preserve"> </w:t>
            </w:r>
            <w:r w:rsidR="00590A5C">
              <w:rPr>
                <w:rFonts w:ascii="Arial" w:hAnsi="Arial" w:cs="Arial"/>
                <w:sz w:val="18"/>
                <w:szCs w:val="18"/>
              </w:rPr>
              <w:t xml:space="preserve">likely to </w:t>
            </w:r>
            <w:r w:rsidRPr="00B00F29">
              <w:rPr>
                <w:rFonts w:ascii="Arial" w:hAnsi="Arial" w:cs="Arial"/>
                <w:sz w:val="18"/>
                <w:szCs w:val="18"/>
              </w:rPr>
              <w:t>represent</w:t>
            </w:r>
            <w:r w:rsidR="009655A3" w:rsidRPr="00B00F29">
              <w:rPr>
                <w:rFonts w:ascii="Arial" w:hAnsi="Arial" w:cs="Arial"/>
                <w:sz w:val="18"/>
                <w:szCs w:val="18"/>
              </w:rPr>
              <w:t xml:space="preserve"> </w:t>
            </w:r>
            <w:r w:rsidR="009655A3" w:rsidRPr="00B00F29">
              <w:rPr>
                <w:rFonts w:ascii="Arial" w:hAnsi="Arial" w:cs="Arial"/>
                <w:b/>
                <w:sz w:val="18"/>
                <w:szCs w:val="18"/>
                <w:u w:val="single"/>
              </w:rPr>
              <w:t>more than 20%</w:t>
            </w:r>
            <w:r w:rsidR="009655A3" w:rsidRPr="00B00F29">
              <w:rPr>
                <w:rFonts w:ascii="Arial" w:hAnsi="Arial" w:cs="Arial"/>
                <w:sz w:val="18"/>
                <w:szCs w:val="18"/>
              </w:rPr>
              <w:t xml:space="preserve"> of the overall contract value?</w:t>
            </w:r>
          </w:p>
        </w:tc>
      </w:tr>
      <w:tr w:rsidR="009655A3" w:rsidRPr="00E909AA" w14:paraId="342595E2" w14:textId="77777777" w:rsidTr="00E007A5">
        <w:trPr>
          <w:cantSplit/>
          <w:trHeight w:val="1077"/>
        </w:trPr>
        <w:tc>
          <w:tcPr>
            <w:tcW w:w="2104" w:type="dxa"/>
            <w:tcBorders>
              <w:top w:val="single" w:sz="6" w:space="0" w:color="auto"/>
            </w:tcBorders>
            <w:vAlign w:val="center"/>
          </w:tcPr>
          <w:p w14:paraId="342595DB" w14:textId="77777777" w:rsidR="009655A3" w:rsidRPr="00E909AA" w:rsidRDefault="009655A3" w:rsidP="004523B6">
            <w:pPr>
              <w:rPr>
                <w:rFonts w:ascii="Arial" w:hAnsi="Arial" w:cs="Arial"/>
                <w:b/>
                <w:sz w:val="22"/>
                <w:szCs w:val="22"/>
                <w:lang w:val="en-GB"/>
              </w:rPr>
            </w:pPr>
            <w:r w:rsidRPr="00E909AA">
              <w:rPr>
                <w:rFonts w:ascii="Arial" w:hAnsi="Arial" w:cs="Arial"/>
                <w:b/>
                <w:sz w:val="22"/>
                <w:szCs w:val="22"/>
                <w:lang w:val="en-GB"/>
              </w:rPr>
              <w:t>Tenderer</w:t>
            </w:r>
          </w:p>
          <w:p w14:paraId="342595DC" w14:textId="77777777" w:rsidR="009655A3" w:rsidRPr="00E909AA" w:rsidRDefault="009655A3" w:rsidP="004523B6">
            <w:pPr>
              <w:rPr>
                <w:rFonts w:ascii="Arial" w:hAnsi="Arial" w:cs="Arial"/>
                <w:sz w:val="22"/>
                <w:szCs w:val="22"/>
                <w:lang w:val="en-GB"/>
              </w:rPr>
            </w:pPr>
            <w:r w:rsidRPr="00E909AA">
              <w:rPr>
                <w:rFonts w:ascii="Arial" w:hAnsi="Arial" w:cs="Arial"/>
                <w:sz w:val="22"/>
                <w:szCs w:val="22"/>
                <w:lang w:val="en-GB"/>
              </w:rPr>
              <w:t>(person authorised to sign contract)</w:t>
            </w:r>
          </w:p>
        </w:tc>
        <w:tc>
          <w:tcPr>
            <w:tcW w:w="4252" w:type="dxa"/>
            <w:tcBorders>
              <w:top w:val="single" w:sz="6" w:space="0" w:color="auto"/>
            </w:tcBorders>
            <w:vAlign w:val="center"/>
          </w:tcPr>
          <w:p w14:paraId="342595DD"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DE"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DF"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tcBorders>
              <w:top w:val="single" w:sz="6" w:space="0" w:color="auto"/>
            </w:tcBorders>
            <w:vAlign w:val="center"/>
          </w:tcPr>
          <w:p w14:paraId="342595E0" w14:textId="77777777" w:rsidR="009655A3" w:rsidRPr="00DA56EC" w:rsidRDefault="009655A3" w:rsidP="004523B6">
            <w:pPr>
              <w:rPr>
                <w:rFonts w:ascii="Arial" w:hAnsi="Arial" w:cs="Arial"/>
                <w:sz w:val="22"/>
                <w:szCs w:val="22"/>
                <w:lang w:val="en-GB"/>
              </w:rPr>
            </w:pPr>
          </w:p>
        </w:tc>
        <w:tc>
          <w:tcPr>
            <w:tcW w:w="1487" w:type="dxa"/>
            <w:tcBorders>
              <w:top w:val="single" w:sz="6" w:space="0" w:color="auto"/>
              <w:bottom w:val="single" w:sz="6" w:space="0" w:color="auto"/>
            </w:tcBorders>
            <w:shd w:val="pct25" w:color="auto" w:fill="auto"/>
            <w:vAlign w:val="center"/>
          </w:tcPr>
          <w:p w14:paraId="342595E1" w14:textId="77777777" w:rsidR="009655A3" w:rsidRPr="00DA56EC" w:rsidRDefault="009655A3" w:rsidP="004523B6">
            <w:pPr>
              <w:jc w:val="center"/>
              <w:rPr>
                <w:rFonts w:ascii="Arial" w:hAnsi="Arial" w:cs="Arial"/>
                <w:b/>
                <w:sz w:val="22"/>
                <w:szCs w:val="22"/>
                <w:lang w:val="en-GB"/>
              </w:rPr>
            </w:pPr>
          </w:p>
        </w:tc>
      </w:tr>
      <w:tr w:rsidR="009655A3" w:rsidRPr="00E909AA" w14:paraId="342595E9" w14:textId="77777777" w:rsidTr="00E007A5">
        <w:trPr>
          <w:cantSplit/>
          <w:trHeight w:val="1077"/>
        </w:trPr>
        <w:tc>
          <w:tcPr>
            <w:tcW w:w="2104" w:type="dxa"/>
            <w:vAlign w:val="center"/>
          </w:tcPr>
          <w:p w14:paraId="342595E3"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9655A3" w:rsidRPr="00AB2482">
              <w:rPr>
                <w:rFonts w:ascii="Arial" w:hAnsi="Arial" w:cs="Arial"/>
                <w:b/>
                <w:i/>
                <w:sz w:val="22"/>
                <w:szCs w:val="22"/>
                <w:lang w:val="en-GB"/>
              </w:rPr>
              <w:t>contractor 1</w:t>
            </w:r>
          </w:p>
        </w:tc>
        <w:tc>
          <w:tcPr>
            <w:tcW w:w="4252" w:type="dxa"/>
            <w:vAlign w:val="center"/>
          </w:tcPr>
          <w:p w14:paraId="342595E4"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5"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6"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7"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180867626"/>
            <w:placeholder>
              <w:docPart w:val="59747C46F1A243CC92374B76F897B331"/>
            </w:placeholder>
            <w:showingPlcHdr/>
            <w:dropDownList>
              <w:listItem w:value="Choose an item."/>
              <w:listItem w:displayText="YES" w:value="YES"/>
              <w:listItem w:displayText="NO" w:value="NO"/>
            </w:dropDownList>
          </w:sdtPr>
          <w:sdtEndPr/>
          <w:sdtContent>
            <w:tc>
              <w:tcPr>
                <w:tcW w:w="1487" w:type="dxa"/>
                <w:tcBorders>
                  <w:top w:val="single" w:sz="6" w:space="0" w:color="auto"/>
                </w:tcBorders>
                <w:vAlign w:val="center"/>
              </w:tcPr>
              <w:p w14:paraId="342595E8" w14:textId="77777777" w:rsidR="009655A3" w:rsidRPr="00DA56EC" w:rsidRDefault="00B06D64"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r>
      <w:tr w:rsidR="000A4BA3" w:rsidRPr="00E909AA" w14:paraId="342595F0" w14:textId="77777777" w:rsidTr="00E007A5">
        <w:trPr>
          <w:cantSplit/>
          <w:trHeight w:val="1077"/>
        </w:trPr>
        <w:tc>
          <w:tcPr>
            <w:tcW w:w="2104" w:type="dxa"/>
            <w:vAlign w:val="center"/>
          </w:tcPr>
          <w:p w14:paraId="342595EA" w14:textId="77777777" w:rsidR="000A4B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2</w:t>
            </w:r>
          </w:p>
        </w:tc>
        <w:tc>
          <w:tcPr>
            <w:tcW w:w="4252" w:type="dxa"/>
            <w:vAlign w:val="center"/>
          </w:tcPr>
          <w:p w14:paraId="342595EB"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EC"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ED" w14:textId="77777777" w:rsidR="000A4B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EE" w14:textId="77777777" w:rsidR="000A4BA3" w:rsidRPr="00DA56EC" w:rsidRDefault="000A4BA3" w:rsidP="004523B6">
            <w:pPr>
              <w:rPr>
                <w:rFonts w:ascii="Arial" w:hAnsi="Arial" w:cs="Arial"/>
                <w:sz w:val="22"/>
                <w:szCs w:val="22"/>
                <w:lang w:val="en-GB"/>
              </w:rPr>
            </w:pPr>
          </w:p>
        </w:tc>
        <w:sdt>
          <w:sdtPr>
            <w:rPr>
              <w:rFonts w:ascii="Arial" w:hAnsi="Arial" w:cs="Arial"/>
              <w:b/>
              <w:sz w:val="22"/>
              <w:szCs w:val="22"/>
              <w:lang w:val="en-GB"/>
            </w:rPr>
            <w:id w:val="-743724222"/>
            <w:placeholder>
              <w:docPart w:val="DBE86542715E4BFD8D7CAE0CD4176479"/>
            </w:placeholder>
            <w:showingPlcHdr/>
            <w:dropDownList>
              <w:listItem w:value="Choose an item."/>
              <w:listItem w:displayText="YES" w:value="YES"/>
              <w:listItem w:displayText="NO" w:value="NO"/>
            </w:dropDownList>
          </w:sdtPr>
          <w:sdtEndPr/>
          <w:sdtContent>
            <w:tc>
              <w:tcPr>
                <w:tcW w:w="1487" w:type="dxa"/>
                <w:vAlign w:val="center"/>
              </w:tcPr>
              <w:p w14:paraId="342595EF" w14:textId="77777777" w:rsidR="000A4B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r w:rsidR="009655A3" w:rsidRPr="00E909AA" w14:paraId="342595F7" w14:textId="77777777" w:rsidTr="00E007A5">
        <w:trPr>
          <w:cantSplit/>
          <w:trHeight w:val="1077"/>
        </w:trPr>
        <w:tc>
          <w:tcPr>
            <w:tcW w:w="2104" w:type="dxa"/>
            <w:vAlign w:val="center"/>
          </w:tcPr>
          <w:p w14:paraId="342595F1" w14:textId="77777777" w:rsidR="009655A3" w:rsidRPr="00AB2482" w:rsidRDefault="00AB2482" w:rsidP="00AB2482">
            <w:pPr>
              <w:rPr>
                <w:rFonts w:ascii="Arial" w:hAnsi="Arial" w:cs="Arial"/>
                <w:b/>
                <w:i/>
                <w:sz w:val="22"/>
                <w:szCs w:val="22"/>
                <w:lang w:val="en-GB"/>
              </w:rPr>
            </w:pPr>
            <w:r>
              <w:rPr>
                <w:rFonts w:ascii="Arial" w:hAnsi="Arial" w:cs="Arial"/>
                <w:b/>
                <w:i/>
                <w:sz w:val="22"/>
                <w:szCs w:val="22"/>
                <w:lang w:val="en-GB"/>
              </w:rPr>
              <w:t>Sub</w:t>
            </w:r>
            <w:r w:rsidR="000A4BA3" w:rsidRPr="00AB2482">
              <w:rPr>
                <w:rFonts w:ascii="Arial" w:hAnsi="Arial" w:cs="Arial"/>
                <w:b/>
                <w:i/>
                <w:sz w:val="22"/>
                <w:szCs w:val="22"/>
                <w:lang w:val="en-GB"/>
              </w:rPr>
              <w:t>contractor 3</w:t>
            </w:r>
          </w:p>
        </w:tc>
        <w:tc>
          <w:tcPr>
            <w:tcW w:w="4252" w:type="dxa"/>
            <w:vAlign w:val="center"/>
          </w:tcPr>
          <w:p w14:paraId="342595F2"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Name:</w:t>
            </w:r>
          </w:p>
          <w:p w14:paraId="342595F3" w14:textId="77777777" w:rsidR="001013CF" w:rsidRPr="00BF5152" w:rsidRDefault="001013CF" w:rsidP="001013CF">
            <w:pPr>
              <w:rPr>
                <w:rFonts w:ascii="Arial" w:hAnsi="Arial" w:cs="Arial"/>
                <w:sz w:val="22"/>
                <w:szCs w:val="22"/>
                <w:lang w:val="en-GB"/>
              </w:rPr>
            </w:pPr>
            <w:r w:rsidRPr="00BF5152">
              <w:rPr>
                <w:rFonts w:ascii="Arial" w:hAnsi="Arial" w:cs="Arial"/>
                <w:sz w:val="22"/>
                <w:szCs w:val="22"/>
                <w:lang w:val="en-GB"/>
              </w:rPr>
              <w:t>Position:</w:t>
            </w:r>
          </w:p>
          <w:p w14:paraId="342595F4" w14:textId="77777777" w:rsidR="009655A3" w:rsidRPr="00BF5152" w:rsidRDefault="001013CF" w:rsidP="001013CF">
            <w:pPr>
              <w:rPr>
                <w:rFonts w:ascii="Arial" w:hAnsi="Arial" w:cs="Arial"/>
                <w:sz w:val="22"/>
                <w:szCs w:val="22"/>
                <w:lang w:val="en-GB"/>
              </w:rPr>
            </w:pPr>
            <w:r w:rsidRPr="00BF5152">
              <w:rPr>
                <w:rFonts w:ascii="Arial" w:hAnsi="Arial" w:cs="Arial"/>
                <w:sz w:val="22"/>
                <w:szCs w:val="22"/>
                <w:lang w:val="en-GB"/>
              </w:rPr>
              <w:t>Company name:</w:t>
            </w:r>
          </w:p>
        </w:tc>
        <w:tc>
          <w:tcPr>
            <w:tcW w:w="2552" w:type="dxa"/>
            <w:vAlign w:val="center"/>
          </w:tcPr>
          <w:p w14:paraId="342595F5" w14:textId="77777777" w:rsidR="009655A3" w:rsidRPr="00DA56EC" w:rsidRDefault="009655A3" w:rsidP="004523B6">
            <w:pPr>
              <w:rPr>
                <w:rFonts w:ascii="Arial" w:hAnsi="Arial" w:cs="Arial"/>
                <w:sz w:val="22"/>
                <w:szCs w:val="22"/>
                <w:lang w:val="en-GB"/>
              </w:rPr>
            </w:pPr>
          </w:p>
        </w:tc>
        <w:sdt>
          <w:sdtPr>
            <w:rPr>
              <w:rFonts w:ascii="Arial" w:hAnsi="Arial" w:cs="Arial"/>
              <w:b/>
              <w:sz w:val="22"/>
              <w:szCs w:val="22"/>
              <w:lang w:val="en-GB"/>
            </w:rPr>
            <w:id w:val="743761723"/>
            <w:placeholder>
              <w:docPart w:val="6B7C2D3F5EDC4D8AB2EA62D58F1DF468"/>
            </w:placeholder>
            <w:showingPlcHdr/>
            <w:dropDownList>
              <w:listItem w:value="Choose an item."/>
              <w:listItem w:displayText="YES" w:value="YES"/>
              <w:listItem w:displayText="NO" w:value="NO"/>
            </w:dropDownList>
          </w:sdtPr>
          <w:sdtEndPr/>
          <w:sdtContent>
            <w:tc>
              <w:tcPr>
                <w:tcW w:w="1487" w:type="dxa"/>
                <w:vAlign w:val="center"/>
              </w:tcPr>
              <w:p w14:paraId="342595F6" w14:textId="77777777" w:rsidR="009655A3" w:rsidRPr="00DA56EC" w:rsidRDefault="00B06D64" w:rsidP="00B06D64">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r>
    </w:tbl>
    <w:p w14:paraId="342595F8" w14:textId="77777777" w:rsidR="001B7E19" w:rsidRPr="000A4BA3" w:rsidRDefault="003377A5" w:rsidP="000A4BA3">
      <w:pPr>
        <w:tabs>
          <w:tab w:val="left" w:pos="567"/>
        </w:tabs>
        <w:ind w:left="90" w:right="379"/>
        <w:rPr>
          <w:rFonts w:ascii="Arial" w:hAnsi="Arial" w:cs="Arial"/>
          <w:i/>
          <w:sz w:val="20"/>
          <w:szCs w:val="22"/>
          <w:lang w:val="en-GB"/>
        </w:rPr>
      </w:pPr>
      <w:r w:rsidRPr="000A4BA3">
        <w:rPr>
          <w:rFonts w:ascii="Arial" w:hAnsi="Arial" w:cs="Arial"/>
          <w:i/>
          <w:sz w:val="20"/>
          <w:szCs w:val="22"/>
          <w:lang w:val="en-GB"/>
        </w:rPr>
        <w:t xml:space="preserve">* add additional lines for subcontractors if required. </w:t>
      </w:r>
    </w:p>
    <w:p w14:paraId="342595F9" w14:textId="77777777" w:rsidR="0013600E" w:rsidRPr="00443F66" w:rsidRDefault="003377A5" w:rsidP="003377A5">
      <w:pPr>
        <w:pStyle w:val="text"/>
        <w:ind w:right="199"/>
        <w:rPr>
          <w:sz w:val="22"/>
          <w:szCs w:val="24"/>
        </w:rPr>
      </w:pPr>
      <w:r w:rsidRPr="00443F66">
        <w:rPr>
          <w:sz w:val="22"/>
          <w:szCs w:val="24"/>
        </w:rPr>
        <w:t>As subcontractors for this tender, we confirm that we are willing to perform the tasks as specified in the tender documentation.</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095"/>
        <w:gridCol w:w="2126"/>
      </w:tblGrid>
      <w:tr w:rsidR="0013600E" w:rsidRPr="00E909AA" w14:paraId="342595FD" w14:textId="77777777" w:rsidTr="001013CF">
        <w:trPr>
          <w:trHeight w:val="624"/>
          <w:jc w:val="center"/>
        </w:trPr>
        <w:tc>
          <w:tcPr>
            <w:tcW w:w="2122" w:type="dxa"/>
            <w:shd w:val="clear" w:color="auto" w:fill="auto"/>
          </w:tcPr>
          <w:p w14:paraId="342595FA" w14:textId="77777777" w:rsidR="0013600E" w:rsidRPr="00E909AA" w:rsidRDefault="0013600E" w:rsidP="00277BE9">
            <w:pPr>
              <w:tabs>
                <w:tab w:val="left" w:pos="1701"/>
              </w:tabs>
              <w:spacing w:before="120" w:after="120"/>
              <w:rPr>
                <w:rFonts w:ascii="Arial" w:hAnsi="Arial" w:cs="Arial"/>
                <w:b/>
                <w:lang w:val="en-GB"/>
              </w:rPr>
            </w:pPr>
          </w:p>
        </w:tc>
        <w:tc>
          <w:tcPr>
            <w:tcW w:w="6095" w:type="dxa"/>
            <w:shd w:val="clear" w:color="auto" w:fill="auto"/>
          </w:tcPr>
          <w:p w14:paraId="342595FB" w14:textId="77777777" w:rsidR="0013600E" w:rsidRPr="00E909AA" w:rsidRDefault="0013600E" w:rsidP="001013CF">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126" w:type="dxa"/>
            <w:shd w:val="clear" w:color="auto" w:fill="auto"/>
          </w:tcPr>
          <w:p w14:paraId="342595FC"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34259601" w14:textId="77777777" w:rsidTr="00A96D2E">
        <w:trPr>
          <w:trHeight w:val="1077"/>
          <w:jc w:val="center"/>
        </w:trPr>
        <w:tc>
          <w:tcPr>
            <w:tcW w:w="2122" w:type="dxa"/>
            <w:shd w:val="clear" w:color="auto" w:fill="auto"/>
            <w:vAlign w:val="center"/>
          </w:tcPr>
          <w:p w14:paraId="342595FE"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6095" w:type="dxa"/>
            <w:vAlign w:val="center"/>
          </w:tcPr>
          <w:p w14:paraId="342595FF"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shd w:val="clear" w:color="auto" w:fill="auto"/>
            <w:vAlign w:val="center"/>
          </w:tcPr>
          <w:p w14:paraId="34259600"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6"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2"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6095" w:type="dxa"/>
            <w:tcBorders>
              <w:top w:val="single" w:sz="4" w:space="0" w:color="auto"/>
              <w:left w:val="single" w:sz="4" w:space="0" w:color="auto"/>
              <w:bottom w:val="single" w:sz="4" w:space="0" w:color="auto"/>
              <w:right w:val="single" w:sz="4" w:space="0" w:color="auto"/>
            </w:tcBorders>
            <w:vAlign w:val="center"/>
          </w:tcPr>
          <w:p w14:paraId="34259603"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4" w14:textId="77777777" w:rsidR="0013600E" w:rsidRPr="00E909AA" w:rsidRDefault="0013600E" w:rsidP="00443F66">
            <w:pPr>
              <w:tabs>
                <w:tab w:val="left" w:pos="1701"/>
              </w:tabs>
              <w:spacing w:before="120" w:after="120"/>
              <w:rPr>
                <w:rFonts w:ascii="Arial" w:hAnsi="Arial" w:cs="Arial"/>
                <w:sz w:val="22"/>
                <w:szCs w:val="22"/>
                <w:lang w:val="en-GB"/>
              </w:rPr>
            </w:pPr>
          </w:p>
          <w:p w14:paraId="34259605"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A"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6095" w:type="dxa"/>
            <w:tcBorders>
              <w:top w:val="single" w:sz="4" w:space="0" w:color="auto"/>
              <w:left w:val="single" w:sz="4" w:space="0" w:color="auto"/>
              <w:bottom w:val="single" w:sz="4" w:space="0" w:color="auto"/>
              <w:right w:val="single" w:sz="4" w:space="0" w:color="auto"/>
            </w:tcBorders>
            <w:vAlign w:val="center"/>
          </w:tcPr>
          <w:p w14:paraId="34259608"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9"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3425960F" w14:textId="77777777" w:rsidTr="00A96D2E">
        <w:trPr>
          <w:trHeight w:val="1077"/>
          <w:jc w:val="center"/>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14:paraId="3425960B" w14:textId="77777777" w:rsidR="0013600E" w:rsidRPr="00E909AA" w:rsidRDefault="0013600E" w:rsidP="000A4BA3">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p>
        </w:tc>
        <w:tc>
          <w:tcPr>
            <w:tcW w:w="6095" w:type="dxa"/>
            <w:tcBorders>
              <w:top w:val="single" w:sz="4" w:space="0" w:color="auto"/>
              <w:left w:val="single" w:sz="4" w:space="0" w:color="auto"/>
              <w:bottom w:val="single" w:sz="4" w:space="0" w:color="auto"/>
              <w:right w:val="single" w:sz="4" w:space="0" w:color="auto"/>
            </w:tcBorders>
            <w:vAlign w:val="center"/>
          </w:tcPr>
          <w:p w14:paraId="3425960C" w14:textId="77777777" w:rsidR="0013600E" w:rsidRPr="00E909AA" w:rsidRDefault="0013600E" w:rsidP="00443F66">
            <w:pPr>
              <w:tabs>
                <w:tab w:val="left" w:pos="1701"/>
              </w:tabs>
              <w:spacing w:before="120" w:after="120"/>
              <w:rPr>
                <w:rFonts w:ascii="Arial" w:hAnsi="Arial" w:cs="Arial"/>
                <w:sz w:val="22"/>
                <w:szCs w:val="22"/>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425960D" w14:textId="77777777" w:rsidR="0013600E" w:rsidRPr="00E909AA" w:rsidRDefault="0013600E" w:rsidP="00443F66">
            <w:pPr>
              <w:tabs>
                <w:tab w:val="left" w:pos="1701"/>
              </w:tabs>
              <w:spacing w:before="120" w:after="120"/>
              <w:rPr>
                <w:rFonts w:ascii="Arial" w:hAnsi="Arial" w:cs="Arial"/>
                <w:sz w:val="22"/>
                <w:szCs w:val="22"/>
                <w:lang w:val="en-GB"/>
              </w:rPr>
            </w:pPr>
          </w:p>
          <w:p w14:paraId="3425960E"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34259610" w14:textId="77777777" w:rsidR="00350A06" w:rsidRDefault="00AB2482" w:rsidP="000A4BA3">
      <w:pPr>
        <w:tabs>
          <w:tab w:val="left" w:pos="2625"/>
        </w:tabs>
        <w:rPr>
          <w:rFonts w:ascii="Arial" w:hAnsi="Arial" w:cs="Arial"/>
          <w:color w:val="000000"/>
          <w:lang w:val="en-GB"/>
        </w:rPr>
      </w:pPr>
      <w:r w:rsidRPr="000A4BA3">
        <w:rPr>
          <w:rFonts w:ascii="Arial" w:hAnsi="Arial" w:cs="Arial"/>
          <w:i/>
          <w:sz w:val="20"/>
          <w:szCs w:val="22"/>
          <w:lang w:val="en-GB"/>
        </w:rPr>
        <w:t>* add additional lines for subcontractors if required</w:t>
      </w:r>
      <w:bookmarkStart w:id="4" w:name="_GoBack"/>
      <w:bookmarkEnd w:id="4"/>
    </w:p>
    <w:sectPr w:rsidR="00350A06" w:rsidSect="006B120C">
      <w:headerReference w:type="default" r:id="rId11"/>
      <w:footerReference w:type="default" r:id="rId12"/>
      <w:pgSz w:w="11900" w:h="16840" w:code="9"/>
      <w:pgMar w:top="426" w:right="701" w:bottom="851" w:left="851" w:header="1077" w:footer="28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59613" w14:textId="77777777" w:rsidR="00F62DC7" w:rsidRDefault="00F62DC7">
      <w:r>
        <w:separator/>
      </w:r>
    </w:p>
  </w:endnote>
  <w:endnote w:type="continuationSeparator" w:id="0">
    <w:p w14:paraId="34259614"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9615" w14:textId="721DD31E" w:rsidR="000F4B16" w:rsidRPr="00FD08A3" w:rsidRDefault="00324D0C" w:rsidP="002B2C44">
    <w:pPr>
      <w:pStyle w:val="Footer"/>
      <w:tabs>
        <w:tab w:val="clear" w:pos="8640"/>
        <w:tab w:val="right" w:pos="10063"/>
      </w:tabs>
      <w:jc w:val="right"/>
    </w:pPr>
    <w:r w:rsidRPr="00324D0C">
      <w:rPr>
        <w:rFonts w:ascii="Arial" w:hAnsi="Arial" w:cs="Arial"/>
        <w:color w:val="000000"/>
        <w:sz w:val="16"/>
        <w:szCs w:val="16"/>
      </w:rPr>
      <w:t>F-PDI-22-T37 – Supporting analysis of cybersecurity investments and business resilience</w:t>
    </w:r>
    <w:r w:rsidRPr="00324D0C">
      <w:rPr>
        <w:rFonts w:ascii="Arial" w:hAnsi="Arial" w:cs="Arial"/>
        <w:color w:val="000000"/>
        <w:sz w:val="16"/>
        <w:szCs w:val="16"/>
      </w:rPr>
      <w:tab/>
      <w:t xml:space="preserve">page 1 of </w:t>
    </w:r>
    <w:r>
      <w:rPr>
        <w:rFonts w:ascii="Arial" w:hAnsi="Arial" w:cs="Arial"/>
        <w:color w:val="000000"/>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59611" w14:textId="77777777" w:rsidR="00F62DC7" w:rsidRDefault="00F62DC7">
      <w:r>
        <w:separator/>
      </w:r>
    </w:p>
  </w:footnote>
  <w:footnote w:type="continuationSeparator" w:id="0">
    <w:p w14:paraId="34259612" w14:textId="77777777" w:rsidR="00F62DC7" w:rsidRDefault="00F62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ED610" w14:textId="1AF69102" w:rsidR="006B120C" w:rsidRDefault="006B120C">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025A736" wp14:editId="1EF67A8B">
          <wp:simplePos x="0" y="0"/>
          <wp:positionH relativeFrom="column">
            <wp:posOffset>-330835</wp:posOffset>
          </wp:positionH>
          <wp:positionV relativeFrom="paragraph">
            <wp:posOffset>-638810</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4264"/>
    <w:rsid w:val="0005584D"/>
    <w:rsid w:val="00056088"/>
    <w:rsid w:val="00056879"/>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C9A"/>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44"/>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4D0C"/>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564"/>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A5C"/>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4617"/>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501"/>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20C"/>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26B4B"/>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7BF"/>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1CF"/>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5A"/>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28E"/>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64DF"/>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0741"/>
    <w:rsid w:val="00D41B65"/>
    <w:rsid w:val="00D4216E"/>
    <w:rsid w:val="00D4236C"/>
    <w:rsid w:val="00D4249A"/>
    <w:rsid w:val="00D42A60"/>
    <w:rsid w:val="00D42CE2"/>
    <w:rsid w:val="00D434DC"/>
    <w:rsid w:val="00D43D2F"/>
    <w:rsid w:val="00D440D3"/>
    <w:rsid w:val="00D44263"/>
    <w:rsid w:val="00D45870"/>
    <w:rsid w:val="00D4636F"/>
    <w:rsid w:val="00D46DC8"/>
    <w:rsid w:val="00D51901"/>
    <w:rsid w:val="00D527B8"/>
    <w:rsid w:val="00D52993"/>
    <w:rsid w:val="00D53496"/>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0795"/>
    <w:rsid w:val="00DA11C8"/>
    <w:rsid w:val="00DA2C2F"/>
    <w:rsid w:val="00DA32D1"/>
    <w:rsid w:val="00DA3BB1"/>
    <w:rsid w:val="00DA49CA"/>
    <w:rsid w:val="00DA56EC"/>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223A"/>
    <w:rsid w:val="00EB3634"/>
    <w:rsid w:val="00EB55C9"/>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8A3"/>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342595D1"/>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E86542715E4BFD8D7CAE0CD4176479"/>
        <w:category>
          <w:name w:val="General"/>
          <w:gallery w:val="placeholder"/>
        </w:category>
        <w:types>
          <w:type w:val="bbPlcHdr"/>
        </w:types>
        <w:behaviors>
          <w:behavior w:val="content"/>
        </w:behaviors>
        <w:guid w:val="{28AC7794-C81D-4771-A3DA-77A37B40EA80}"/>
      </w:docPartPr>
      <w:docPartBody>
        <w:p w:rsidR="001A581C" w:rsidRDefault="001A581C" w:rsidP="001A581C">
          <w:pPr>
            <w:pStyle w:val="DBE86542715E4BFD8D7CAE0CD4176479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6B7C2D3F5EDC4D8AB2EA62D58F1DF468"/>
        <w:category>
          <w:name w:val="General"/>
          <w:gallery w:val="placeholder"/>
        </w:category>
        <w:types>
          <w:type w:val="bbPlcHdr"/>
        </w:types>
        <w:behaviors>
          <w:behavior w:val="content"/>
        </w:behaviors>
        <w:guid w:val="{1BD5AC94-43D8-4443-BC81-817E006E30D4}"/>
      </w:docPartPr>
      <w:docPartBody>
        <w:p w:rsidR="001A581C" w:rsidRDefault="001A581C" w:rsidP="001A581C">
          <w:pPr>
            <w:pStyle w:val="6B7C2D3F5EDC4D8AB2EA62D58F1DF4685"/>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59747C46F1A243CC92374B76F897B331"/>
        <w:category>
          <w:name w:val="General"/>
          <w:gallery w:val="placeholder"/>
        </w:category>
        <w:types>
          <w:type w:val="bbPlcHdr"/>
        </w:types>
        <w:behaviors>
          <w:behavior w:val="content"/>
        </w:behaviors>
        <w:guid w:val="{532DD537-C3F7-44D2-8D35-B69F1D0ED841}"/>
      </w:docPartPr>
      <w:docPartBody>
        <w:p w:rsidR="001A581C" w:rsidRDefault="001A581C" w:rsidP="001A581C">
          <w:pPr>
            <w:pStyle w:val="59747C46F1A243CC92374B76F897B3315"/>
          </w:pP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A581C"/>
    <w:rsid w:val="00263A9D"/>
    <w:rsid w:val="00377BD5"/>
    <w:rsid w:val="003C443F"/>
    <w:rsid w:val="004E2378"/>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581C"/>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740B6-26AB-4E62-8D56-32716D2DE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ae84e969-150c-451c-a1c7-14077f2cb4f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4CE0892-A3B9-4EC9-A073-35C29246E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99</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743</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13</cp:revision>
  <cp:lastPrinted>2020-12-21T09:13:00Z</cp:lastPrinted>
  <dcterms:created xsi:type="dcterms:W3CDTF">2021-09-30T08:10:00Z</dcterms:created>
  <dcterms:modified xsi:type="dcterms:W3CDTF">2022-09-27T08:08:00Z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